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2074B68A"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A377F4">
        <w:rPr>
          <w:rFonts w:cs="Calibri"/>
          <w:caps/>
          <w:color w:val="auto"/>
          <w:kern w:val="28"/>
        </w:rPr>
        <w:t>00242</w:t>
      </w:r>
      <w:r w:rsidR="00A5759E" w:rsidRPr="00B172A9">
        <w:rPr>
          <w:rFonts w:ascii="Calibri" w:eastAsia="Times New Roman" w:hAnsi="Calibri" w:cs="Calibri"/>
          <w:bCs w:val="0"/>
          <w:color w:val="auto"/>
          <w:szCs w:val="20"/>
        </w:rPr>
        <w:t>/</w:t>
      </w:r>
      <w:r w:rsidR="00B416A7">
        <w:rPr>
          <w:rFonts w:ascii="Calibri" w:eastAsia="Times New Roman" w:hAnsi="Calibri" w:cs="Calibri"/>
          <w:bCs w:val="0"/>
          <w:color w:val="auto"/>
          <w:szCs w:val="20"/>
        </w:rPr>
        <w:t>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7DF0B1F4" w:rsidR="000F1B25" w:rsidRPr="00D4420A" w:rsidRDefault="00BF49FD" w:rsidP="00D4420A">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D4420A">
        <w:rPr>
          <w:rFonts w:asciiTheme="minorHAnsi" w:hAnsiTheme="minorHAnsi" w:cstheme="minorHAnsi"/>
          <w:b/>
          <w:bCs/>
          <w:sz w:val="22"/>
          <w:szCs w:val="22"/>
        </w:rPr>
        <w:t>„</w:t>
      </w:r>
      <w:r w:rsidR="0094048E" w:rsidRPr="0094048E">
        <w:rPr>
          <w:rFonts w:asciiTheme="minorHAnsi" w:hAnsiTheme="minorHAnsi" w:cstheme="minorHAnsi"/>
          <w:b/>
          <w:bCs/>
          <w:sz w:val="22"/>
          <w:szCs w:val="22"/>
        </w:rPr>
        <w:t>Budowa przyłączy kablowych SN/nN na terenie Rejonu Energetycznego Rzeszów – Jasionka - 1 część</w:t>
      </w:r>
      <w:r w:rsidR="00FD2948" w:rsidRPr="00D4420A">
        <w:rPr>
          <w:rFonts w:asciiTheme="minorHAnsi" w:hAnsiTheme="minorHAnsi" w:cstheme="minorHAnsi"/>
          <w:b/>
          <w:bCs/>
          <w:sz w:val="22"/>
          <w:szCs w:val="22"/>
        </w:rPr>
        <w:t>”,</w:t>
      </w:r>
      <w:r w:rsidR="00FD2948" w:rsidRPr="00FD2948">
        <w:rPr>
          <w:rFonts w:asciiTheme="minorHAnsi" w:hAnsiTheme="minorHAnsi" w:cstheme="minorHAnsi"/>
          <w:sz w:val="22"/>
          <w:szCs w:val="22"/>
        </w:rPr>
        <w:t xml:space="preserve">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4AF4E" w14:textId="77777777" w:rsidR="0004163A" w:rsidRDefault="0004163A" w:rsidP="004A302B">
      <w:pPr>
        <w:spacing w:line="240" w:lineRule="auto"/>
      </w:pPr>
      <w:r>
        <w:separator/>
      </w:r>
    </w:p>
  </w:endnote>
  <w:endnote w:type="continuationSeparator" w:id="0">
    <w:p w14:paraId="5901DF28" w14:textId="77777777" w:rsidR="0004163A" w:rsidRDefault="000416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A1B03" w14:textId="77777777" w:rsidR="0004163A" w:rsidRDefault="0004163A" w:rsidP="004A302B">
      <w:pPr>
        <w:spacing w:line="240" w:lineRule="auto"/>
      </w:pPr>
      <w:r>
        <w:separator/>
      </w:r>
    </w:p>
  </w:footnote>
  <w:footnote w:type="continuationSeparator" w:id="0">
    <w:p w14:paraId="14C7E37F" w14:textId="77777777" w:rsidR="0004163A" w:rsidRDefault="0004163A"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3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1ECB"/>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21E7"/>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054"/>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96E56"/>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048E"/>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232"/>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0F56"/>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6B7D"/>
    <w:rsid w:val="00A31242"/>
    <w:rsid w:val="00A316C7"/>
    <w:rsid w:val="00A33FF3"/>
    <w:rsid w:val="00A34673"/>
    <w:rsid w:val="00A348BC"/>
    <w:rsid w:val="00A371F7"/>
    <w:rsid w:val="00A377F4"/>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991"/>
    <w:rsid w:val="00A93AC0"/>
    <w:rsid w:val="00A95464"/>
    <w:rsid w:val="00AA063E"/>
    <w:rsid w:val="00AA06CD"/>
    <w:rsid w:val="00AA35C5"/>
    <w:rsid w:val="00AA381F"/>
    <w:rsid w:val="00AA4C46"/>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1E2C"/>
    <w:rsid w:val="00B32391"/>
    <w:rsid w:val="00B33C61"/>
    <w:rsid w:val="00B346DC"/>
    <w:rsid w:val="00B352D2"/>
    <w:rsid w:val="00B35536"/>
    <w:rsid w:val="00B357E8"/>
    <w:rsid w:val="00B35A0F"/>
    <w:rsid w:val="00B36BAE"/>
    <w:rsid w:val="00B36DF0"/>
    <w:rsid w:val="00B41674"/>
    <w:rsid w:val="00B416A7"/>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B92"/>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420A"/>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 xsi:nil="true"/>
    <dmsv2SWPP2SumMD5 xmlns="http://schemas.microsoft.com/sharepoint/v3">b001c27f5261fad8ff5eba0a09ea52cb</dmsv2SWPP2SumMD5>
    <dmsv2BaseMoved xmlns="http://schemas.microsoft.com/sharepoint/v3">false</dmsv2BaseMoved>
    <dmsv2BaseIsSensitive xmlns="http://schemas.microsoft.com/sharepoint/v3">true</dmsv2BaseIsSensitive>
    <dmsv2SWPP2IDSWPP2 xmlns="http://schemas.microsoft.com/sharepoint/v3">703266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24110738</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JEUP5JKVCYQC-922955212-17925</_dlc_DocId>
    <_dlc_DocIdUrl xmlns="a19cb1c7-c5c7-46d4-85ae-d83685407bba">
      <Url>https://swpp2.dms.gkpge.pl/sites/41/_layouts/15/DocIdRedir.aspx?ID=JEUP5JKVCYQC-922955212-17925</Url>
      <Description>JEUP5JKVCYQC-922955212-17925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672A7E1-E55D-478B-95B6-B163DCC9A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347A666-41EE-4413-BDD7-9A27B8D03A0F}">
  <ds:schemaRefs>
    <ds:schemaRef ds:uri="http://schemas.microsoft.com/sharepoint/events"/>
  </ds:schemaRefs>
</ds:datastoreItem>
</file>

<file path=customXml/itemProps6.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1352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2026-01-12T09:29:00Z</dcterms:created>
  <dcterms:modified xsi:type="dcterms:W3CDTF">2026-01-30T09:19:00Z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cd48dc31-5c4c-4991-af7d-8d91f8cd29b9</vt:lpwstr>
  </property>
</Properties>
</file>